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656E79E7" w:rsidR="00132E50" w:rsidRPr="005711D8" w:rsidRDefault="00132E50" w:rsidP="003B12F9">
      <w:pPr>
        <w:pStyle w:val="Ttulo"/>
        <w:jc w:val="right"/>
        <w:rPr>
          <w:rFonts w:ascii="Calibri" w:hAnsi="Calibri" w:cs="Calibri"/>
          <w:bCs/>
          <w:sz w:val="24"/>
        </w:rPr>
      </w:pPr>
      <w:r w:rsidRPr="005711D8">
        <w:rPr>
          <w:rFonts w:ascii="Calibri" w:hAnsi="Calibri" w:cs="Calibri"/>
          <w:bCs/>
          <w:sz w:val="24"/>
        </w:rPr>
        <w:t xml:space="preserve">PREGÃO </w:t>
      </w:r>
      <w:r w:rsidRPr="0094177B">
        <w:rPr>
          <w:rFonts w:ascii="Calibri" w:hAnsi="Calibri" w:cs="Calibri"/>
          <w:bCs/>
          <w:sz w:val="24"/>
        </w:rPr>
        <w:t>ELETRÔNICO nº</w:t>
      </w:r>
      <w:r w:rsidR="00084926" w:rsidRPr="0094177B">
        <w:rPr>
          <w:rFonts w:ascii="Calibri" w:hAnsi="Calibri" w:cs="Calibri"/>
          <w:bCs/>
          <w:sz w:val="24"/>
        </w:rPr>
        <w:t xml:space="preserve"> </w:t>
      </w:r>
      <w:r w:rsidR="0094177B" w:rsidRPr="0094177B">
        <w:rPr>
          <w:rFonts w:ascii="Calibri" w:hAnsi="Calibri" w:cs="Calibri"/>
          <w:bCs/>
          <w:sz w:val="24"/>
        </w:rPr>
        <w:t>1142</w:t>
      </w:r>
      <w:r w:rsidR="00F2392A" w:rsidRPr="0094177B">
        <w:rPr>
          <w:rFonts w:ascii="Calibri" w:hAnsi="Calibri" w:cs="Calibri"/>
          <w:bCs/>
          <w:sz w:val="24"/>
        </w:rPr>
        <w:t>/20</w:t>
      </w:r>
      <w:r w:rsidR="00095A81" w:rsidRPr="0094177B">
        <w:rPr>
          <w:rFonts w:ascii="Calibri" w:hAnsi="Calibri" w:cs="Calibri"/>
          <w:bCs/>
          <w:sz w:val="24"/>
        </w:rPr>
        <w:t>2</w:t>
      </w:r>
      <w:r w:rsidR="0094177B" w:rsidRPr="0094177B">
        <w:rPr>
          <w:rFonts w:ascii="Calibri" w:hAnsi="Calibri" w:cs="Calibri"/>
          <w:bCs/>
          <w:sz w:val="24"/>
        </w:rPr>
        <w:t>1</w:t>
      </w:r>
    </w:p>
    <w:p w14:paraId="47A4008F" w14:textId="77777777" w:rsidR="003C00D6" w:rsidRDefault="003C00D6" w:rsidP="00132E50">
      <w:pPr>
        <w:pStyle w:val="Ttulo1"/>
        <w:numPr>
          <w:ilvl w:val="0"/>
          <w:numId w:val="0"/>
        </w:numPr>
        <w:tabs>
          <w:tab w:val="left" w:pos="1134"/>
        </w:tabs>
        <w:jc w:val="center"/>
        <w:rPr>
          <w:rFonts w:ascii="Calibri" w:hAnsi="Calibri" w:cs="Calibri"/>
          <w:bCs/>
          <w:szCs w:val="24"/>
          <w:u w:val="single"/>
        </w:rPr>
      </w:pPr>
    </w:p>
    <w:p w14:paraId="29B3E978" w14:textId="37154FD2" w:rsidR="00132E50" w:rsidRPr="003B12F9" w:rsidRDefault="00132E50" w:rsidP="00132E50">
      <w:pPr>
        <w:pStyle w:val="Ttulo1"/>
        <w:numPr>
          <w:ilvl w:val="0"/>
          <w:numId w:val="0"/>
        </w:numPr>
        <w:tabs>
          <w:tab w:val="left" w:pos="1134"/>
        </w:tabs>
        <w:jc w:val="center"/>
        <w:rPr>
          <w:rFonts w:ascii="Calibri" w:hAnsi="Calibri" w:cs="Calibri"/>
          <w:bCs/>
          <w:szCs w:val="24"/>
          <w:u w:val="single"/>
        </w:rPr>
      </w:pPr>
      <w:r w:rsidRPr="003B12F9">
        <w:rPr>
          <w:rFonts w:ascii="Calibri" w:hAnsi="Calibri" w:cs="Calibri"/>
          <w:bCs/>
          <w:szCs w:val="24"/>
          <w:u w:val="single"/>
        </w:rPr>
        <w:t>ATA DE REGISTRO DE PREÇOS</w:t>
      </w:r>
    </w:p>
    <w:p w14:paraId="76107855" w14:textId="77777777" w:rsidR="00132E50" w:rsidRPr="005711D8" w:rsidRDefault="00132E50" w:rsidP="00132E50">
      <w:pPr>
        <w:rPr>
          <w:rFonts w:ascii="Calibri" w:hAnsi="Calibri"/>
        </w:rPr>
      </w:pPr>
    </w:p>
    <w:p w14:paraId="70E5499D" w14:textId="69A36758" w:rsidR="00F04A4C"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w:t>
      </w:r>
      <w:bookmarkStart w:id="0" w:name="_GoBack"/>
      <w:bookmarkEnd w:id="0"/>
      <w:r w:rsidR="00F04A4C" w:rsidRPr="005711D8">
        <w:rPr>
          <w:rFonts w:ascii="Calibri" w:hAnsi="Calibri" w:cs="Calibri"/>
          <w:sz w:val="22"/>
          <w:szCs w:val="22"/>
        </w:rPr>
        <w:t xml:space="preserve">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3CC093D4" w14:textId="42F40555" w:rsidR="003C00D6" w:rsidRDefault="003C00D6" w:rsidP="00F04A4C">
      <w:pPr>
        <w:jc w:val="both"/>
        <w:rPr>
          <w:rFonts w:ascii="Calibri" w:hAnsi="Calibri" w:cs="Calibri"/>
          <w:sz w:val="22"/>
          <w:szCs w:val="22"/>
        </w:rPr>
      </w:pPr>
    </w:p>
    <w:p w14:paraId="7D8846C9" w14:textId="713F49FB"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1 - Item 1 - Quantidade: 3 -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R$ 12,80.</w:t>
      </w:r>
    </w:p>
    <w:p w14:paraId="70107E62" w14:textId="17E99E2B"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1 - Item 2 - Quantidade: 785 -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R$ 11,90.</w:t>
      </w:r>
    </w:p>
    <w:p w14:paraId="43CD6F0F" w14:textId="6973BCD0"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1 - Item 3 - Quantidade: 797 -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R$ 11,90.</w:t>
      </w:r>
    </w:p>
    <w:p w14:paraId="3B2A7D39" w14:textId="0956B67C"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1 - Item 4 - Quantidade: 785 -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R$ 11,90.</w:t>
      </w:r>
    </w:p>
    <w:p w14:paraId="6812C753" w14:textId="3C7601CD"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1 - Item 5 - Quantidade: 1191 -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R$ 7,60.</w:t>
      </w:r>
    </w:p>
    <w:p w14:paraId="3375B044" w14:textId="48E85721"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1 - Item 6 - Quantidade: 1191 -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R$ 7,60.</w:t>
      </w:r>
    </w:p>
    <w:p w14:paraId="44F7F6DF" w14:textId="55F4AFB3"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1 - Item 7 - Quantidade: 1191 -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R$ 7,60.</w:t>
      </w:r>
    </w:p>
    <w:p w14:paraId="77C69E80" w14:textId="123E98FE"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2 - Item 8 - Quantidade: 104 -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R$ 57,06.</w:t>
      </w:r>
    </w:p>
    <w:p w14:paraId="19BB9E5F" w14:textId="77AD3DA0"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2 - Item 9 - Quantidade: 159 -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R$ 65,99.</w:t>
      </w:r>
    </w:p>
    <w:p w14:paraId="4DB75E61" w14:textId="52E07436"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3 - Item 10 - Quantidade: 70 -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R$ 54,00.</w:t>
      </w:r>
    </w:p>
    <w:p w14:paraId="0EAC8E1A" w14:textId="64A93548"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4 - Item 11 - Quantidade: 3 -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R$ 91,80.</w:t>
      </w:r>
    </w:p>
    <w:p w14:paraId="0CD42D47" w14:textId="77EADA4B"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4 - Item 12 - Quantidade: 3 -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R$ 107,00.</w:t>
      </w:r>
    </w:p>
    <w:p w14:paraId="42D9A840" w14:textId="3ACD51E9"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4 - Item 13 - Quantidade: 3 -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R$ 130,00.</w:t>
      </w:r>
    </w:p>
    <w:p w14:paraId="33188694" w14:textId="3EA4F579"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4 - Item 14 - Quantidade: 3 -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R$ 130,00.</w:t>
      </w:r>
    </w:p>
    <w:p w14:paraId="4EEFA1C0" w14:textId="523C2DF8"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4 - Item 15 - Quantidade: 1 -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R$ 106,00.</w:t>
      </w:r>
    </w:p>
    <w:p w14:paraId="5A1D0F40" w14:textId="7D0EEE6B"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4 - Item 16 - Quantidade: 1 -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R$ 89,00.</w:t>
      </w:r>
    </w:p>
    <w:p w14:paraId="27DEF58D" w14:textId="0E6076A2"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4 - Item 17 - Quantidade: 40 -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R$ 78,00.</w:t>
      </w:r>
    </w:p>
    <w:p w14:paraId="2F7ED9E5" w14:textId="7FC6BCF3"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5 - Item 18 - Quantidade: 5 -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R$ 114,00.</w:t>
      </w:r>
    </w:p>
    <w:p w14:paraId="3079FE75" w14:textId="2361EA76" w:rsidR="003C00D6" w:rsidRPr="003C00D6" w:rsidRDefault="003C00D6" w:rsidP="003C00D6">
      <w:pPr>
        <w:jc w:val="both"/>
        <w:rPr>
          <w:rFonts w:ascii="Calibri" w:hAnsi="Calibri" w:cs="Calibri"/>
          <w:sz w:val="22"/>
          <w:szCs w:val="22"/>
        </w:rPr>
      </w:pPr>
      <w:r w:rsidRPr="003C00D6">
        <w:rPr>
          <w:rFonts w:ascii="Calibri" w:hAnsi="Calibri" w:cs="Calibri"/>
          <w:sz w:val="22"/>
          <w:szCs w:val="22"/>
        </w:rPr>
        <w:lastRenderedPageBreak/>
        <w:t xml:space="preserve">Lote 6 - Item 19 - Quantidade: 62 -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R$ 666,31.</w:t>
      </w:r>
    </w:p>
    <w:p w14:paraId="5323A74B" w14:textId="235A4737" w:rsidR="003C00D6" w:rsidRPr="003C00D6" w:rsidRDefault="003C00D6" w:rsidP="003C00D6">
      <w:pPr>
        <w:jc w:val="both"/>
        <w:rPr>
          <w:rFonts w:ascii="Calibri" w:hAnsi="Calibri" w:cs="Calibri"/>
          <w:sz w:val="22"/>
          <w:szCs w:val="22"/>
        </w:rPr>
      </w:pPr>
      <w:r w:rsidRPr="003C00D6">
        <w:rPr>
          <w:rFonts w:ascii="Calibri" w:hAnsi="Calibri" w:cs="Calibri"/>
          <w:sz w:val="22"/>
          <w:szCs w:val="22"/>
        </w:rPr>
        <w:t xml:space="preserve">Lote 6 - Item 20 - Quantidade: 819 - Descrição: conforme </w:t>
      </w:r>
      <w:r>
        <w:rPr>
          <w:rFonts w:ascii="Calibri" w:hAnsi="Calibri" w:cs="Calibri"/>
          <w:sz w:val="22"/>
          <w:szCs w:val="22"/>
        </w:rPr>
        <w:t>constante</w:t>
      </w:r>
      <w:r w:rsidRPr="003C00D6">
        <w:rPr>
          <w:rFonts w:ascii="Calibri" w:hAnsi="Calibri" w:cs="Calibri"/>
          <w:sz w:val="22"/>
          <w:szCs w:val="22"/>
        </w:rPr>
        <w:t xml:space="preserve"> no anexo II do edital - Marca/Modelo: Araçá - ao preço unitário de R$ 160,30.</w:t>
      </w:r>
    </w:p>
    <w:p w14:paraId="19D5CB74" w14:textId="77777777" w:rsidR="003C00D6" w:rsidRPr="003C00D6" w:rsidRDefault="003C00D6" w:rsidP="003C00D6">
      <w:pPr>
        <w:jc w:val="both"/>
        <w:rPr>
          <w:rFonts w:ascii="Calibri" w:hAnsi="Calibri" w:cs="Calibri"/>
          <w:sz w:val="22"/>
          <w:szCs w:val="22"/>
        </w:rPr>
      </w:pPr>
    </w:p>
    <w:p w14:paraId="39EAE780" w14:textId="77777777" w:rsidR="003C00D6" w:rsidRPr="003C00D6" w:rsidRDefault="003C00D6" w:rsidP="003C00D6">
      <w:pPr>
        <w:jc w:val="both"/>
        <w:rPr>
          <w:rFonts w:ascii="Calibri" w:hAnsi="Calibri" w:cs="Calibri"/>
          <w:b/>
          <w:sz w:val="22"/>
          <w:szCs w:val="22"/>
        </w:rPr>
      </w:pPr>
      <w:r w:rsidRPr="003C00D6">
        <w:rPr>
          <w:rFonts w:ascii="Calibri" w:hAnsi="Calibri" w:cs="Calibri"/>
          <w:b/>
          <w:sz w:val="22"/>
          <w:szCs w:val="22"/>
        </w:rPr>
        <w:t>Empresa: ARAÇÁ MATERIAL PUBLICITÁRIO EIRELI - ME, registrada com o CNPJ 16.600.308/0001-08</w:t>
      </w:r>
    </w:p>
    <w:p w14:paraId="457518CA" w14:textId="77777777" w:rsidR="003C00D6" w:rsidRPr="005711D8" w:rsidRDefault="003C00D6" w:rsidP="003C00D6">
      <w:pPr>
        <w:jc w:val="both"/>
        <w:rPr>
          <w:rFonts w:ascii="Calibri" w:hAnsi="Calibri" w:cs="Calibri"/>
          <w:sz w:val="22"/>
          <w:szCs w:val="22"/>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5D183F5D" w:rsidR="00F04A4C"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0643CA99" w14:textId="71C01410" w:rsidR="003C00D6" w:rsidRDefault="003C00D6" w:rsidP="00F04A4C">
      <w:pPr>
        <w:pStyle w:val="EspSubTitulo1Char"/>
        <w:tabs>
          <w:tab w:val="left" w:pos="1134"/>
        </w:tabs>
        <w:suppressAutoHyphens/>
        <w:spacing w:before="0" w:after="0"/>
        <w:rPr>
          <w:rFonts w:ascii="Calibri" w:hAnsi="Calibri"/>
          <w:bCs/>
          <w:szCs w:val="22"/>
        </w:rPr>
      </w:pPr>
    </w:p>
    <w:p w14:paraId="70CEAAC3" w14:textId="77777777" w:rsidR="003C00D6" w:rsidRPr="005711D8" w:rsidRDefault="003C00D6" w:rsidP="00F04A4C">
      <w:pPr>
        <w:pStyle w:val="EspSubTitulo1Char"/>
        <w:tabs>
          <w:tab w:val="left" w:pos="1134"/>
        </w:tabs>
        <w:suppressAutoHyphens/>
        <w:spacing w:before="0" w:after="0"/>
        <w:rPr>
          <w:rFonts w:ascii="Calibri" w:hAnsi="Calibri"/>
          <w:bCs/>
          <w:szCs w:val="22"/>
        </w:rPr>
      </w:pP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2C046ED" w:rsidR="00D83709" w:rsidRDefault="003C00D6"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4177B">
            <w:rPr>
              <w:rFonts w:asciiTheme="minorHAnsi" w:hAnsiTheme="minorHAnsi" w:cstheme="minorHAnsi"/>
              <w:b/>
            </w:rPr>
            <w:t>Florianópolis/SC</w:t>
          </w:r>
        </w:sdtContent>
      </w:sdt>
      <w:r w:rsidR="00D83709" w:rsidRPr="005711D8">
        <w:rPr>
          <w:rFonts w:ascii="Calibri" w:hAnsi="Calibri" w:cs="Calibri"/>
          <w:sz w:val="22"/>
        </w:rPr>
        <w:t xml:space="preserve">, </w:t>
      </w:r>
      <w:r w:rsidR="003B12F9" w:rsidRPr="0094177B">
        <w:rPr>
          <w:rFonts w:ascii="Calibri" w:hAnsi="Calibri" w:cs="Calibri"/>
          <w:bCs/>
          <w:sz w:val="22"/>
          <w:szCs w:val="22"/>
        </w:rPr>
        <w:t>conforme datas das assinaturas digitais.</w:t>
      </w:r>
    </w:p>
    <w:p w14:paraId="24ADB878" w14:textId="77777777" w:rsidR="003C00D6" w:rsidRDefault="003C00D6" w:rsidP="0034514C">
      <w:pPr>
        <w:ind w:right="27"/>
        <w:jc w:val="center"/>
        <w:rPr>
          <w:rFonts w:ascii="Calibri" w:hAnsi="Calibri" w:cs="Calibri"/>
          <w:i/>
          <w:iCs/>
          <w:sz w:val="22"/>
        </w:rPr>
        <w:sectPr w:rsidR="003C00D6" w:rsidSect="005000E4">
          <w:headerReference w:type="default" r:id="rId8"/>
          <w:footerReference w:type="default" r:id="rId9"/>
          <w:pgSz w:w="11907" w:h="16840" w:code="9"/>
          <w:pgMar w:top="851" w:right="851" w:bottom="794" w:left="1134" w:header="567" w:footer="567" w:gutter="0"/>
          <w:cols w:space="720"/>
        </w:sectPr>
      </w:pPr>
    </w:p>
    <w:p w14:paraId="6E215034" w14:textId="77777777" w:rsidR="003C00D6" w:rsidRDefault="003C00D6" w:rsidP="0034514C">
      <w:pPr>
        <w:ind w:right="27"/>
        <w:jc w:val="center"/>
        <w:rPr>
          <w:rFonts w:ascii="Calibri" w:hAnsi="Calibri" w:cs="Calibri"/>
          <w:i/>
          <w:iCs/>
          <w:sz w:val="22"/>
        </w:rPr>
      </w:pPr>
    </w:p>
    <w:p w14:paraId="458B1566" w14:textId="77777777" w:rsidR="003C00D6" w:rsidRDefault="003C00D6" w:rsidP="0034514C">
      <w:pPr>
        <w:ind w:right="27"/>
        <w:jc w:val="center"/>
        <w:rPr>
          <w:rFonts w:ascii="Calibri" w:hAnsi="Calibri" w:cs="Calibri"/>
          <w:i/>
          <w:iCs/>
          <w:sz w:val="22"/>
        </w:rPr>
      </w:pPr>
    </w:p>
    <w:p w14:paraId="174D012A" w14:textId="77777777" w:rsidR="003C00D6" w:rsidRDefault="003C00D6" w:rsidP="0034514C">
      <w:pPr>
        <w:ind w:right="27"/>
        <w:jc w:val="center"/>
        <w:rPr>
          <w:rFonts w:ascii="Calibri" w:hAnsi="Calibri" w:cs="Calibri"/>
          <w:i/>
          <w:iCs/>
          <w:sz w:val="22"/>
        </w:rPr>
      </w:pPr>
    </w:p>
    <w:p w14:paraId="29AACDCE" w14:textId="77777777" w:rsidR="003C00D6" w:rsidRDefault="003C00D6" w:rsidP="0034514C">
      <w:pPr>
        <w:ind w:right="27"/>
        <w:jc w:val="center"/>
        <w:rPr>
          <w:rFonts w:ascii="Calibri" w:hAnsi="Calibri" w:cs="Calibri"/>
          <w:i/>
          <w:iCs/>
          <w:sz w:val="22"/>
        </w:rPr>
      </w:pPr>
    </w:p>
    <w:p w14:paraId="4DAE5834" w14:textId="00326DCC"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713C49E2" w14:textId="29A2019B" w:rsidR="003B12F9" w:rsidRDefault="003B12F9" w:rsidP="0034514C">
      <w:pPr>
        <w:ind w:right="27"/>
        <w:jc w:val="center"/>
        <w:rPr>
          <w:rFonts w:ascii="Calibri" w:hAnsi="Calibri" w:cs="Calibri"/>
          <w:i/>
          <w:iCs/>
          <w:sz w:val="22"/>
        </w:rPr>
      </w:pPr>
    </w:p>
    <w:p w14:paraId="47246DC7" w14:textId="5B944D4C" w:rsidR="003B12F9" w:rsidRDefault="003B12F9" w:rsidP="0034514C">
      <w:pPr>
        <w:ind w:right="27"/>
        <w:jc w:val="center"/>
        <w:rPr>
          <w:rFonts w:ascii="Calibri" w:hAnsi="Calibri" w:cs="Calibri"/>
          <w:i/>
          <w:iCs/>
          <w:sz w:val="22"/>
        </w:rPr>
      </w:pPr>
    </w:p>
    <w:p w14:paraId="63664CED" w14:textId="77777777" w:rsidR="003B12F9" w:rsidRDefault="003B12F9" w:rsidP="0034514C">
      <w:pPr>
        <w:ind w:right="27"/>
        <w:jc w:val="center"/>
        <w:rPr>
          <w:rFonts w:ascii="Calibri" w:hAnsi="Calibri" w:cs="Calibri"/>
          <w:i/>
          <w:iCs/>
          <w:sz w:val="22"/>
        </w:rPr>
      </w:pPr>
    </w:p>
    <w:p w14:paraId="100BE338" w14:textId="4AC7E22A"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A43FA00" w14:textId="77777777" w:rsidR="003C00D6" w:rsidRDefault="003B12F9" w:rsidP="0034514C">
      <w:pPr>
        <w:ind w:right="27"/>
        <w:jc w:val="center"/>
        <w:rPr>
          <w:rFonts w:ascii="Calibri" w:hAnsi="Calibri" w:cs="Calibri"/>
          <w:b/>
          <w:bCs/>
          <w:sz w:val="22"/>
          <w:szCs w:val="22"/>
        </w:rPr>
        <w:sectPr w:rsidR="003C00D6" w:rsidSect="003C00D6">
          <w:type w:val="continuous"/>
          <w:pgSz w:w="11907" w:h="16840" w:code="9"/>
          <w:pgMar w:top="851" w:right="851" w:bottom="794" w:left="1134" w:header="567" w:footer="567" w:gutter="0"/>
          <w:cols w:num="2" w:space="720"/>
        </w:sectPr>
      </w:pPr>
      <w:r w:rsidRPr="003B12F9">
        <w:rPr>
          <w:rFonts w:ascii="Calibri" w:hAnsi="Calibri" w:cs="Calibri"/>
          <w:b/>
          <w:bCs/>
          <w:sz w:val="22"/>
          <w:szCs w:val="22"/>
        </w:rPr>
        <w:t>ARAÇÁ MATERIAL</w:t>
      </w:r>
      <w:r>
        <w:rPr>
          <w:rFonts w:ascii="Calibri" w:hAnsi="Calibri" w:cs="Calibri"/>
          <w:b/>
          <w:bCs/>
          <w:sz w:val="22"/>
          <w:szCs w:val="22"/>
        </w:rPr>
        <w:t xml:space="preserve"> </w:t>
      </w:r>
      <w:r w:rsidRPr="003B12F9">
        <w:rPr>
          <w:rFonts w:ascii="Calibri" w:hAnsi="Calibri" w:cs="Calibri"/>
          <w:b/>
          <w:bCs/>
          <w:sz w:val="22"/>
          <w:szCs w:val="22"/>
        </w:rPr>
        <w:t>PUBLICITARIO EIRELLI</w:t>
      </w:r>
    </w:p>
    <w:p w14:paraId="33189411" w14:textId="378A935C" w:rsidR="0034514C" w:rsidRPr="00AE67EB" w:rsidRDefault="0034514C" w:rsidP="0034514C">
      <w:pPr>
        <w:ind w:right="27"/>
        <w:jc w:val="center"/>
        <w:rPr>
          <w:rFonts w:ascii="Calibri" w:hAnsi="Calibri" w:cs="Calibri"/>
          <w:b/>
          <w:bCs/>
          <w:sz w:val="22"/>
          <w:szCs w:val="22"/>
        </w:rPr>
      </w:pPr>
    </w:p>
    <w:p w14:paraId="242FD8F6" w14:textId="2E8CDA07" w:rsidR="00FC5800" w:rsidRPr="005711D8" w:rsidRDefault="00FC5800" w:rsidP="003B12F9">
      <w:pPr>
        <w:pStyle w:val="EspSubTitulo1Char"/>
        <w:suppressAutoHyphens/>
        <w:spacing w:before="0" w:after="0"/>
        <w:rPr>
          <w:rFonts w:ascii="Calibri" w:hAnsi="Calibri" w:cs="Calibri"/>
        </w:rPr>
      </w:pPr>
    </w:p>
    <w:sectPr w:rsidR="00FC5800" w:rsidRPr="005711D8" w:rsidSect="003C00D6">
      <w:type w:val="continuous"/>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3D64C8" w:rsidRDefault="003D64C8">
      <w:r>
        <w:separator/>
      </w:r>
    </w:p>
  </w:endnote>
  <w:endnote w:type="continuationSeparator" w:id="0">
    <w:p w14:paraId="75E7FA73" w14:textId="77777777" w:rsidR="003D64C8" w:rsidRDefault="003D6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2A002535" w:rsidR="003D64C8" w:rsidRDefault="003D64C8"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de </w:t>
    </w:r>
    <w:r>
      <w:rPr>
        <w:rFonts w:ascii="Arial" w:hAnsi="Arial" w:cs="Arial"/>
        <w:sz w:val="16"/>
      </w:rPr>
      <w:fldChar w:fldCharType="begin"/>
    </w:r>
    <w:r>
      <w:rPr>
        <w:rFonts w:ascii="Arial" w:hAnsi="Arial" w:cs="Arial"/>
        <w:sz w:val="16"/>
      </w:rPr>
      <w:instrText xml:space="preserve"> NUMPAGE \*Arabic </w:instrText>
    </w:r>
    <w:r>
      <w:rPr>
        <w:rFonts w:ascii="Arial" w:hAnsi="Arial" w:cs="Arial"/>
        <w:sz w:val="16"/>
      </w:rPr>
      <w:fldChar w:fldCharType="separate"/>
    </w:r>
    <w:r w:rsidR="0094177B">
      <w:rPr>
        <w:rFonts w:ascii="Arial" w:hAnsi="Arial" w:cs="Arial"/>
        <w:noProof/>
        <w:sz w:val="16"/>
      </w:rPr>
      <w:t>25</w:t>
    </w:r>
    <w:r>
      <w:rPr>
        <w:rFonts w:ascii="Arial" w:hAnsi="Arial" w:cs="Arial"/>
        <w:sz w:val="16"/>
      </w:rPr>
      <w:fldChar w:fldCharType="end"/>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3D64C8" w:rsidRDefault="003D64C8">
      <w:r>
        <w:separator/>
      </w:r>
    </w:p>
  </w:footnote>
  <w:footnote w:type="continuationSeparator" w:id="0">
    <w:p w14:paraId="76988453" w14:textId="77777777" w:rsidR="003D64C8" w:rsidRDefault="003D64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3F846" w14:textId="77777777" w:rsidR="003D64C8" w:rsidRPr="00A36649" w:rsidRDefault="003D64C8"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3D64C8" w:rsidRPr="00A36649" w:rsidRDefault="003D64C8"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3D64C8" w:rsidRPr="00A36649" w:rsidRDefault="003D64C8"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3D64C8" w:rsidRPr="00A36649" w:rsidRDefault="003D64C8"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3D64C8" w:rsidRDefault="003D64C8" w:rsidP="00FA48CA">
    <w:pPr>
      <w:ind w:left="567"/>
      <w:rPr>
        <w:b/>
      </w:rPr>
    </w:pPr>
  </w:p>
  <w:p w14:paraId="0C46C0F9" w14:textId="77777777" w:rsidR="003D64C8" w:rsidRDefault="003D64C8">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272020E7"/>
    <w:multiLevelType w:val="hybridMultilevel"/>
    <w:tmpl w:val="A1B2925E"/>
    <w:lvl w:ilvl="0" w:tplc="7326FEC0">
      <w:start w:val="1"/>
      <w:numFmt w:val="decimal"/>
      <w:lvlText w:val="%1."/>
      <w:lvlJc w:val="left"/>
      <w:pPr>
        <w:ind w:left="720" w:hanging="360"/>
      </w:pPr>
      <w:rPr>
        <w:rFonts w:cs="Arial"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6DDE3B55"/>
    <w:multiLevelType w:val="multilevel"/>
    <w:tmpl w:val="310622B8"/>
    <w:lvl w:ilvl="0">
      <w:start w:val="3"/>
      <w:numFmt w:val="decimal"/>
      <w:lvlText w:val="%1."/>
      <w:lvlJc w:val="left"/>
      <w:pPr>
        <w:ind w:left="502" w:hanging="360"/>
      </w:pPr>
      <w:rPr>
        <w:rFonts w:hint="default"/>
      </w:rPr>
    </w:lvl>
    <w:lvl w:ilvl="1">
      <w:start w:val="1"/>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9"/>
  </w:num>
  <w:num w:numId="7">
    <w:abstractNumId w:val="5"/>
  </w:num>
  <w:num w:numId="8">
    <w:abstractNumId w:val="7"/>
  </w:num>
  <w:num w:numId="9">
    <w:abstractNumId w:val="11"/>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2"/>
  </w:num>
  <w:num w:numId="33">
    <w:abstractNumId w:val="14"/>
  </w:num>
  <w:num w:numId="34">
    <w:abstractNumId w:val="8"/>
  </w:num>
  <w:num w:numId="35">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364EC"/>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2F9"/>
    <w:rsid w:val="003B2CF6"/>
    <w:rsid w:val="003B2DC2"/>
    <w:rsid w:val="003B2F78"/>
    <w:rsid w:val="003B3B12"/>
    <w:rsid w:val="003B3F71"/>
    <w:rsid w:val="003B4237"/>
    <w:rsid w:val="003B501C"/>
    <w:rsid w:val="003B5FC4"/>
    <w:rsid w:val="003C00D6"/>
    <w:rsid w:val="003C0F38"/>
    <w:rsid w:val="003C57D8"/>
    <w:rsid w:val="003C77C0"/>
    <w:rsid w:val="003D05BB"/>
    <w:rsid w:val="003D206B"/>
    <w:rsid w:val="003D250C"/>
    <w:rsid w:val="003D44AD"/>
    <w:rsid w:val="003D496C"/>
    <w:rsid w:val="003D64C8"/>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23D4"/>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77B"/>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864A6"/>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D828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BF36B-514F-4F4F-89AB-FA716DC72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902</Words>
  <Characters>4873</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5764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17</cp:revision>
  <cp:lastPrinted>2021-10-04T16:21:00Z</cp:lastPrinted>
  <dcterms:created xsi:type="dcterms:W3CDTF">2020-05-14T18:48:00Z</dcterms:created>
  <dcterms:modified xsi:type="dcterms:W3CDTF">2021-10-27T21:03:00Z</dcterms:modified>
</cp:coreProperties>
</file>